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</w:t>
      </w:r>
      <w:r w:rsidR="00494D71" w:rsidRPr="00A133A0">
        <w:rPr>
          <w:rFonts w:ascii="Times New Roman" w:hAnsi="Times New Roman"/>
          <w:sz w:val="24"/>
        </w:rPr>
        <w:t>делать Оферты</w:t>
      </w:r>
      <w:r w:rsidRPr="00A133A0">
        <w:rPr>
          <w:rFonts w:ascii="Times New Roman" w:hAnsi="Times New Roman"/>
          <w:sz w:val="24"/>
        </w:rPr>
        <w:t xml:space="preserve"> №</w:t>
      </w:r>
      <w:r w:rsidR="00387112">
        <w:rPr>
          <w:rFonts w:ascii="Times New Roman" w:hAnsi="Times New Roman"/>
          <w:sz w:val="24"/>
        </w:rPr>
        <w:t>96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387112">
        <w:rPr>
          <w:rFonts w:ascii="Times New Roman" w:hAnsi="Times New Roman"/>
          <w:sz w:val="24"/>
        </w:rPr>
        <w:t>8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F24084" w:rsidRDefault="00BF1914" w:rsidP="00AC7007">
      <w:pPr>
        <w:ind w:right="282"/>
        <w:jc w:val="both"/>
        <w:rPr>
          <w:rFonts w:ascii="Times New Roman" w:hAnsi="Times New Roman"/>
          <w:b/>
          <w:sz w:val="24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AC7007" w:rsidRPr="00F24084">
        <w:rPr>
          <w:rFonts w:ascii="Times New Roman" w:hAnsi="Times New Roman"/>
          <w:b/>
          <w:sz w:val="24"/>
        </w:rPr>
        <w:t xml:space="preserve">выполнение </w:t>
      </w:r>
      <w:r w:rsidR="00E44573" w:rsidRPr="004E4A3D">
        <w:rPr>
          <w:rFonts w:ascii="Times New Roman" w:hAnsi="Times New Roman"/>
          <w:b/>
          <w:sz w:val="24"/>
        </w:rPr>
        <w:t xml:space="preserve">проектно-изыскательских работ в соответствии с Заданиями на проектирование №1-3079 </w:t>
      </w:r>
      <w:r w:rsidR="00E44573">
        <w:rPr>
          <w:rFonts w:ascii="Times New Roman" w:hAnsi="Times New Roman"/>
          <w:b/>
          <w:sz w:val="24"/>
        </w:rPr>
        <w:t>«</w:t>
      </w:r>
      <w:r w:rsidR="00E44573" w:rsidRPr="004E4A3D">
        <w:rPr>
          <w:rFonts w:ascii="Times New Roman" w:hAnsi="Times New Roman"/>
          <w:b/>
          <w:sz w:val="24"/>
        </w:rPr>
        <w:t>Модернизация конвекцион</w:t>
      </w:r>
      <w:r w:rsidR="00E44573">
        <w:rPr>
          <w:rFonts w:ascii="Times New Roman" w:hAnsi="Times New Roman"/>
          <w:b/>
          <w:sz w:val="24"/>
        </w:rPr>
        <w:t xml:space="preserve">ной камеры П-4/1,2 </w:t>
      </w:r>
      <w:r w:rsidR="00A34F69">
        <w:rPr>
          <w:rFonts w:ascii="Times New Roman" w:hAnsi="Times New Roman"/>
          <w:b/>
          <w:sz w:val="24"/>
        </w:rPr>
        <w:t xml:space="preserve">уст. АВТ-3», </w:t>
      </w:r>
      <w:r w:rsidR="00E44573">
        <w:rPr>
          <w:rFonts w:ascii="Times New Roman" w:hAnsi="Times New Roman"/>
          <w:b/>
          <w:sz w:val="24"/>
        </w:rPr>
        <w:t>№3-3227 «</w:t>
      </w:r>
      <w:r w:rsidR="00E44573" w:rsidRPr="004E4A3D">
        <w:rPr>
          <w:rFonts w:ascii="Times New Roman" w:hAnsi="Times New Roman"/>
          <w:b/>
          <w:sz w:val="24"/>
        </w:rPr>
        <w:t xml:space="preserve">Замена змеевика </w:t>
      </w:r>
      <w:r w:rsidR="00E44573">
        <w:rPr>
          <w:rFonts w:ascii="Times New Roman" w:hAnsi="Times New Roman"/>
          <w:b/>
          <w:sz w:val="24"/>
        </w:rPr>
        <w:t>риформинга печи П</w:t>
      </w:r>
      <w:r w:rsidR="00E44573">
        <w:rPr>
          <w:rFonts w:ascii="Times New Roman" w:hAnsi="Times New Roman"/>
          <w:b/>
          <w:sz w:val="24"/>
        </w:rPr>
        <w:noBreakHyphen/>
        <w:t xml:space="preserve">1 уст. Л-35/6», </w:t>
      </w:r>
      <w:r w:rsidR="00E44573" w:rsidRPr="001352F0">
        <w:rPr>
          <w:rFonts w:ascii="Times New Roman" w:hAnsi="Times New Roman"/>
          <w:b/>
          <w:sz w:val="24"/>
        </w:rPr>
        <w:t>№4-665 «Замена печей П-3, П-4 уст. Л-24/6</w:t>
      </w:r>
      <w:r w:rsidR="00AC7007" w:rsidRPr="00F24084">
        <w:rPr>
          <w:rFonts w:ascii="Times New Roman" w:hAnsi="Times New Roman"/>
          <w:b/>
          <w:sz w:val="24"/>
        </w:rPr>
        <w:t>»</w:t>
      </w:r>
      <w:r w:rsidR="00CA54E6" w:rsidRPr="00F24084">
        <w:rPr>
          <w:rFonts w:ascii="Times New Roman" w:hAnsi="Times New Roman"/>
          <w:b/>
          <w:sz w:val="24"/>
        </w:rPr>
        <w:t>.</w:t>
      </w:r>
    </w:p>
    <w:p w:rsidR="00AC7007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085455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085455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085455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>июнь 202</w:t>
      </w:r>
      <w:r w:rsidR="00E44573">
        <w:rPr>
          <w:rFonts w:ascii="Times New Roman" w:hAnsi="Times New Roman"/>
          <w:bCs/>
          <w:kern w:val="1"/>
          <w:sz w:val="24"/>
          <w:lang w:eastAsia="ar-SA"/>
        </w:rPr>
        <w:t>0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E44573" w:rsidRDefault="001B7689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4D511C">
        <w:rPr>
          <w:rFonts w:ascii="Times New Roman" w:hAnsi="Times New Roman"/>
          <w:kern w:val="1"/>
          <w:sz w:val="24"/>
          <w:lang w:eastAsia="ar-SA"/>
        </w:rPr>
        <w:t xml:space="preserve">Задание на </w:t>
      </w:r>
      <w:r w:rsidRPr="00E44573">
        <w:rPr>
          <w:rFonts w:ascii="Times New Roman" w:hAnsi="Times New Roman"/>
          <w:kern w:val="1"/>
          <w:sz w:val="24"/>
          <w:lang w:eastAsia="ar-SA"/>
        </w:rPr>
        <w:t xml:space="preserve">проектирование </w:t>
      </w:r>
      <w:r w:rsidR="00E44573" w:rsidRPr="00E44573">
        <w:rPr>
          <w:rFonts w:ascii="Times New Roman" w:hAnsi="Times New Roman"/>
          <w:sz w:val="24"/>
        </w:rPr>
        <w:t>№1-3079 «Модернизация конвекционной камеры П-4/1,2 уст. АВТ-3»</w:t>
      </w:r>
      <w:r w:rsidR="00E44573">
        <w:rPr>
          <w:rFonts w:ascii="Times New Roman" w:hAnsi="Times New Roman"/>
          <w:sz w:val="24"/>
        </w:rPr>
        <w:t>;</w:t>
      </w:r>
    </w:p>
    <w:p w:rsidR="00E44573" w:rsidRDefault="00E44573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4D511C">
        <w:rPr>
          <w:rFonts w:ascii="Times New Roman" w:hAnsi="Times New Roman"/>
          <w:kern w:val="1"/>
          <w:sz w:val="24"/>
          <w:lang w:eastAsia="ar-SA"/>
        </w:rPr>
        <w:t xml:space="preserve">Задание на </w:t>
      </w:r>
      <w:r w:rsidRPr="00E44573">
        <w:rPr>
          <w:rFonts w:ascii="Times New Roman" w:hAnsi="Times New Roman"/>
          <w:kern w:val="1"/>
          <w:sz w:val="24"/>
          <w:lang w:eastAsia="ar-SA"/>
        </w:rPr>
        <w:t xml:space="preserve">проектирование </w:t>
      </w:r>
      <w:r w:rsidRPr="00E44573">
        <w:rPr>
          <w:rFonts w:ascii="Times New Roman" w:hAnsi="Times New Roman"/>
          <w:sz w:val="24"/>
        </w:rPr>
        <w:t>№3-3227 «Замена змеевика риформинга печи П</w:t>
      </w:r>
      <w:r w:rsidRPr="00E44573">
        <w:rPr>
          <w:rFonts w:ascii="Times New Roman" w:hAnsi="Times New Roman"/>
          <w:sz w:val="24"/>
        </w:rPr>
        <w:noBreakHyphen/>
        <w:t>1 уст. Л-35/6»</w:t>
      </w:r>
      <w:r>
        <w:rPr>
          <w:rFonts w:ascii="Times New Roman" w:hAnsi="Times New Roman"/>
          <w:sz w:val="24"/>
        </w:rPr>
        <w:t>;</w:t>
      </w:r>
    </w:p>
    <w:p w:rsidR="00BF1914" w:rsidRPr="00F24084" w:rsidRDefault="00E44573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4D511C">
        <w:rPr>
          <w:rFonts w:ascii="Times New Roman" w:hAnsi="Times New Roman"/>
          <w:kern w:val="1"/>
          <w:sz w:val="24"/>
          <w:lang w:eastAsia="ar-SA"/>
        </w:rPr>
        <w:t xml:space="preserve">Задание на </w:t>
      </w:r>
      <w:r w:rsidRPr="00E44573">
        <w:rPr>
          <w:rFonts w:ascii="Times New Roman" w:hAnsi="Times New Roman"/>
          <w:kern w:val="1"/>
          <w:sz w:val="24"/>
          <w:lang w:eastAsia="ar-SA"/>
        </w:rPr>
        <w:t xml:space="preserve">проектирование </w:t>
      </w:r>
      <w:r w:rsidRPr="00E44573">
        <w:rPr>
          <w:rFonts w:ascii="Times New Roman" w:hAnsi="Times New Roman"/>
          <w:sz w:val="24"/>
        </w:rPr>
        <w:t>№4-665 «Замена печей П-3, П-4 уст. Л-24/6»</w:t>
      </w:r>
      <w:r w:rsidR="004D511C" w:rsidRPr="00F24084">
        <w:rPr>
          <w:rFonts w:ascii="Times New Roman" w:hAnsi="Times New Roman"/>
          <w:sz w:val="24"/>
        </w:rPr>
        <w:t>.</w:t>
      </w:r>
    </w:p>
    <w:p w:rsidR="00E44573" w:rsidRDefault="00E44573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2EF8" w:rsidRPr="00A34F6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>Вышеперечисленн</w:t>
      </w:r>
      <w:r w:rsidR="00E44573"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>ы</w:t>
      </w:r>
      <w:r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 xml:space="preserve">е </w:t>
      </w:r>
      <w:r w:rsidR="00A814EE"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>З</w:t>
      </w:r>
      <w:r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>адани</w:t>
      </w:r>
      <w:r w:rsidR="00E44573"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>я</w:t>
      </w:r>
      <w:r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 xml:space="preserve"> на проектирование выда</w:t>
      </w:r>
      <w:r w:rsidR="00E44573"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>ю</w:t>
      </w:r>
      <w:r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>тся контрагентам в электронном виде.</w:t>
      </w:r>
      <w:r w:rsidR="00A34F69" w:rsidRPr="00A34F69">
        <w:rPr>
          <w:rFonts w:ascii="Times New Roman" w:hAnsi="Times New Roman"/>
          <w:kern w:val="1"/>
          <w:sz w:val="24"/>
          <w:highlight w:val="yellow"/>
          <w:u w:val="single"/>
          <w:lang w:eastAsia="ar-SA"/>
        </w:rPr>
        <w:t xml:space="preserve"> Можно скачать по следующей ссылке:</w:t>
      </w:r>
    </w:p>
    <w:p w:rsidR="00A34F69" w:rsidRDefault="00A34F69" w:rsidP="00F82EF8">
      <w:pPr>
        <w:spacing w:before="0"/>
        <w:ind w:firstLine="720"/>
        <w:jc w:val="both"/>
        <w:rPr>
          <w:rFonts w:ascii="Times New Roman" w:hAnsi="Times New Roman"/>
          <w:color w:val="FF0000"/>
          <w:sz w:val="24"/>
          <w:shd w:val="clear" w:color="auto" w:fill="F4F4F4"/>
        </w:rPr>
      </w:pPr>
      <w:hyperlink r:id="rId8" w:history="1">
        <w:r w:rsidRPr="002A5A97">
          <w:rPr>
            <w:rStyle w:val="a8"/>
            <w:rFonts w:ascii="Times New Roman" w:hAnsi="Times New Roman"/>
            <w:sz w:val="24"/>
            <w:shd w:val="clear" w:color="auto" w:fill="F4F4F4"/>
          </w:rPr>
          <w:t>http://yanos.slavneft.ru/files/pril_96-ks_636584514521796735.zip</w:t>
        </w:r>
      </w:hyperlink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bookmarkStart w:id="0" w:name="_GoBack"/>
      <w:bookmarkEnd w:id="0"/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260"/>
        <w:gridCol w:w="1984"/>
        <w:gridCol w:w="1985"/>
      </w:tblGrid>
      <w:tr w:rsidR="002B45C5" w:rsidRPr="000951D3" w:rsidTr="002B45C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0951D3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45C5" w:rsidRPr="000951D3" w:rsidTr="002B45C5">
        <w:trPr>
          <w:trHeight w:val="35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2B45C5" w:rsidRPr="000951D3" w:rsidTr="002B45C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E44573" w:rsidRPr="00ED18BB" w:rsidTr="002B45C5">
        <w:trPr>
          <w:trHeight w:val="105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E44573" w:rsidRPr="00ED18BB" w:rsidRDefault="00E44573" w:rsidP="00387112">
            <w:pPr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Соответствие  технического предложения по составу и содержанию требованиям задания на проектирование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стоимости) или Техническое предложение (для нерезидентов).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4573" w:rsidRPr="00E44573" w:rsidRDefault="00E44573" w:rsidP="00387112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соответствует / не соответствует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87112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5A3B8D" w:rsidRDefault="005A3B8D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2551"/>
        <w:gridCol w:w="1418"/>
        <w:gridCol w:w="1985"/>
      </w:tblGrid>
      <w:tr w:rsidR="007A54E1" w:rsidRPr="009A5B52" w:rsidTr="00E24046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E60E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A5B52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A54E1" w:rsidRPr="009A5B52" w:rsidTr="00E24046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A54E1" w:rsidRPr="005E153C" w:rsidTr="00E24046">
        <w:trPr>
          <w:trHeight w:val="37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Выписка из реестра членов СРО  по форме, утвержденной Приказом Ростехнадзора от 16.02.2017г. №58,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закупки, с правом выполнения работ по организации подготовки проектной документации. </w:t>
            </w:r>
          </w:p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Выписка должна быть выдана не ранее чем за один месяц до даты окончания срока сдачи оферт.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44573" w:rsidRPr="009A5B52" w:rsidTr="00E24046">
        <w:trPr>
          <w:trHeight w:val="890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Уровень ответственности члена саморегулируемой организации по обязательствам по договору подряда на выполнение инженерных изысканий, подготовку проектной документации в соответствии с которым указанным членом внесен взнос в компенсационный фонд возмещения вреда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Первый уровень ответственности и выше</w:t>
            </w:r>
          </w:p>
        </w:tc>
      </w:tr>
      <w:tr w:rsidR="00E44573" w:rsidRPr="009A5B52" w:rsidTr="00E24046">
        <w:trPr>
          <w:trHeight w:val="2263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44573" w:rsidRPr="009A5B52" w:rsidTr="00F37D87">
        <w:trPr>
          <w:trHeight w:val="1108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387112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Справка о заключенных и выполненных аналогичных договорах за последние 3 года (по форме №5), предшествующие году подачи оферты, подтверждаемая копиями договоров (с копиями технических заданий, календарных планов), отчетами и </w:t>
            </w:r>
            <w:r w:rsidRPr="00E44573">
              <w:rPr>
                <w:rFonts w:cs="Arial"/>
                <w:sz w:val="20"/>
                <w:szCs w:val="20"/>
              </w:rPr>
              <w:lastRenderedPageBreak/>
              <w:t>актами выполненных работ (без коммерческой части)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2 работ за последние 3 года, предшествующие году подачи оферты</w:t>
            </w:r>
          </w:p>
        </w:tc>
      </w:tr>
      <w:tr w:rsidR="00F37D87" w:rsidRPr="005E153C" w:rsidTr="00E24046">
        <w:trPr>
          <w:trHeight w:val="415"/>
        </w:trPr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E44573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E44573" w:rsidRPr="00E44573" w:rsidRDefault="00E44573" w:rsidP="00E44573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руб. без НДС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Среднегодовой оборот участника закупки* по выполнению ПИР за последние 3 года должен быть не ниже  10 000 000,00 руб.</w:t>
            </w:r>
          </w:p>
        </w:tc>
      </w:tr>
      <w:tr w:rsidR="00F37D87" w:rsidRPr="005E153C" w:rsidTr="00E24046">
        <w:trPr>
          <w:trHeight w:val="419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B4428B">
            <w:pPr>
              <w:spacing w:after="120"/>
              <w:ind w:left="329" w:hanging="329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  <w:p w:rsidR="00E44573" w:rsidRPr="00E44573" w:rsidRDefault="00E44573" w:rsidP="00B4428B">
            <w:pPr>
              <w:spacing w:after="120"/>
              <w:ind w:left="329" w:hanging="329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№7) за подписью 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чел./лет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  <w:tr w:rsidR="00E44573" w:rsidRPr="009A5B52" w:rsidTr="00E24046">
        <w:trPr>
          <w:trHeight w:val="843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E44573" w:rsidRPr="009A5B52" w:rsidTr="00E24046">
        <w:trPr>
          <w:trHeight w:val="843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lastRenderedPageBreak/>
              <w:t>3.3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в штате организации специалистов для выполнения работ по предмету закупки, аттестованных в области промышленной безопасности:</w:t>
            </w:r>
          </w:p>
          <w:p w:rsidR="00E44573" w:rsidRPr="00E44573" w:rsidRDefault="00E44573" w:rsidP="00B4428B">
            <w:pPr>
              <w:spacing w:after="120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- А.1 (Основы промышленной безопасности)</w:t>
            </w:r>
          </w:p>
          <w:p w:rsidR="00E44573" w:rsidRPr="00E44573" w:rsidRDefault="00E44573" w:rsidP="00B4428B">
            <w:pPr>
              <w:spacing w:after="120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E44573" w:rsidRPr="00E44573" w:rsidRDefault="00E44573" w:rsidP="00B4428B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- 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B4428B">
            <w:pPr>
              <w:spacing w:after="120"/>
              <w:ind w:left="187" w:hanging="18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6), заверенная отделом кадров организации.</w:t>
            </w:r>
          </w:p>
          <w:p w:rsidR="00E44573" w:rsidRPr="00E44573" w:rsidRDefault="00E44573" w:rsidP="00B4428B">
            <w:pPr>
              <w:spacing w:after="120"/>
              <w:ind w:left="187" w:hanging="18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2. 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B4428B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2 человек по каждой области аттестации</w:t>
            </w:r>
          </w:p>
        </w:tc>
      </w:tr>
    </w:tbl>
    <w:p w:rsidR="007A54E1" w:rsidRPr="00700E42" w:rsidRDefault="007A54E1" w:rsidP="007A54E1">
      <w:pPr>
        <w:autoSpaceDE w:val="0"/>
        <w:ind w:firstLine="709"/>
        <w:jc w:val="both"/>
        <w:rPr>
          <w:sz w:val="20"/>
          <w:szCs w:val="20"/>
        </w:rPr>
      </w:pPr>
      <w:r w:rsidRPr="00700E42">
        <w:rPr>
          <w:sz w:val="20"/>
          <w:szCs w:val="20"/>
        </w:rPr>
        <w:t>*Допускается отклонение от установленного уровня, но не более 5%</w:t>
      </w:r>
    </w:p>
    <w:p w:rsidR="007A54E1" w:rsidRPr="00C3289F" w:rsidRDefault="007A54E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A932FE" w:rsidRDefault="00763BE4" w:rsidP="00763BE4">
      <w:pPr>
        <w:spacing w:before="0"/>
        <w:jc w:val="right"/>
        <w:rPr>
          <w:rFonts w:ascii="Times New Roman" w:hAnsi="Times New Roman"/>
          <w:bCs/>
          <w:sz w:val="24"/>
        </w:rPr>
      </w:pPr>
      <w:r w:rsidRPr="00A932FE">
        <w:rPr>
          <w:rFonts w:ascii="Times New Roman" w:hAnsi="Times New Roman"/>
          <w:bCs/>
          <w:sz w:val="24"/>
        </w:rPr>
        <w:t xml:space="preserve">Директор по снабжению               </w:t>
      </w:r>
      <w:r w:rsidRPr="00A932FE">
        <w:rPr>
          <w:rFonts w:ascii="Times New Roman" w:hAnsi="Times New Roman"/>
          <w:bCs/>
          <w:sz w:val="24"/>
        </w:rPr>
        <w:tab/>
      </w:r>
      <w:r w:rsidRPr="00A932FE">
        <w:rPr>
          <w:rFonts w:ascii="Times New Roman" w:hAnsi="Times New Roman"/>
          <w:bCs/>
          <w:sz w:val="24"/>
        </w:rPr>
        <w:tab/>
        <w:t xml:space="preserve"> ____________________    </w:t>
      </w:r>
      <w:r w:rsidR="0058528A" w:rsidRPr="00A932FE">
        <w:rPr>
          <w:rFonts w:ascii="Times New Roman" w:hAnsi="Times New Roman"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Pr="00A133A0">
        <w:rPr>
          <w:rFonts w:ascii="Times New Roman" w:hAnsi="Times New Roman"/>
          <w:sz w:val="24"/>
        </w:rPr>
        <w:t>№</w:t>
      </w:r>
      <w:r w:rsidR="00A932FE">
        <w:rPr>
          <w:rFonts w:ascii="Times New Roman" w:hAnsi="Times New Roman"/>
          <w:sz w:val="24"/>
        </w:rPr>
        <w:t>96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</w:t>
      </w:r>
      <w:r w:rsidRPr="00A133A0">
        <w:rPr>
          <w:rFonts w:ascii="Times New Roman" w:hAnsi="Times New Roman"/>
          <w:szCs w:val="22"/>
          <w:lang w:eastAsia="ar-SA"/>
        </w:rPr>
        <w:t xml:space="preserve">оферты </w:t>
      </w:r>
      <w:r w:rsidRPr="00A133A0">
        <w:rPr>
          <w:rFonts w:ascii="Times New Roman" w:hAnsi="Times New Roman"/>
          <w:sz w:val="23"/>
          <w:szCs w:val="23"/>
        </w:rPr>
        <w:t>№</w:t>
      </w:r>
      <w:r w:rsidR="00A932FE">
        <w:rPr>
          <w:rFonts w:ascii="Times New Roman" w:hAnsi="Times New Roman"/>
          <w:sz w:val="23"/>
          <w:szCs w:val="23"/>
        </w:rPr>
        <w:t>96</w:t>
      </w:r>
      <w:r w:rsidRPr="00A133A0">
        <w:rPr>
          <w:rFonts w:ascii="Times New Roman" w:hAnsi="Times New Roman"/>
          <w:sz w:val="23"/>
          <w:szCs w:val="23"/>
        </w:rPr>
        <w:t>-КС-201</w:t>
      </w:r>
      <w:r w:rsidR="00A932FE">
        <w:rPr>
          <w:rFonts w:ascii="Times New Roman" w:hAnsi="Times New Roman"/>
          <w:sz w:val="23"/>
          <w:szCs w:val="23"/>
        </w:rPr>
        <w:t>8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>,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A932FE" w:rsidRPr="00A932FE">
        <w:rPr>
          <w:szCs w:val="22"/>
        </w:rPr>
        <w:t xml:space="preserve"> </w:t>
      </w:r>
      <w:r w:rsidR="00A932FE" w:rsidRPr="00A932FE">
        <w:rPr>
          <w:rFonts w:ascii="Times New Roman" w:hAnsi="Times New Roman"/>
          <w:szCs w:val="22"/>
        </w:rPr>
        <w:t>исх. номер оферты, который указывается один раз и действителен до подведения итогов закупочной процедуры</w:t>
      </w:r>
      <w:r w:rsidR="00A932FE" w:rsidRPr="00465A3A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&gt; от &lt;дата оферты&gt;. 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A932FE">
        <w:rPr>
          <w:rFonts w:ascii="Times New Roman" w:hAnsi="Times New Roman"/>
          <w:szCs w:val="22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C17B8" w:rsidRPr="00465A3A">
        <w:rPr>
          <w:rFonts w:ascii="Times New Roman" w:hAnsi="Times New Roman"/>
          <w:szCs w:val="22"/>
          <w:lang w:eastAsia="ar-SA"/>
        </w:rPr>
        <w:t>.</w:t>
      </w:r>
    </w:p>
    <w:p w:rsidR="00A932FE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</w:t>
      </w:r>
      <w:r w:rsidR="00A932FE" w:rsidRPr="00A932FE">
        <w:rPr>
          <w:rFonts w:ascii="Times New Roman" w:hAnsi="Times New Roman"/>
          <w:szCs w:val="22"/>
        </w:rPr>
        <w:t>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«Славнефть-ЯНОС», являются неотъемлемой частью нашей оферты</w:t>
      </w:r>
      <w:r w:rsidR="00A932FE">
        <w:rPr>
          <w:rFonts w:ascii="Times New Roman" w:hAnsi="Times New Roman"/>
          <w:szCs w:val="22"/>
        </w:rPr>
        <w:t>.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 xml:space="preserve">3. </w:t>
      </w:r>
      <w:r w:rsidRPr="00A932FE">
        <w:rPr>
          <w:rFonts w:ascii="Times New Roman" w:hAnsi="Times New Roman"/>
          <w:szCs w:val="22"/>
        </w:rPr>
        <w:t>В случае принятия нашей оферты, мы обязуемся заключить с ОАО «Славнефть-ЯНОС» договор</w:t>
      </w:r>
      <w:r w:rsidR="00271A27" w:rsidRPr="00A932FE">
        <w:rPr>
          <w:rFonts w:ascii="Times New Roman" w:hAnsi="Times New Roman"/>
          <w:szCs w:val="22"/>
          <w:lang w:eastAsia="ar-SA"/>
        </w:rPr>
        <w:t xml:space="preserve"> </w:t>
      </w:r>
      <w:r w:rsidR="00CC17B8" w:rsidRPr="00A932FE">
        <w:rPr>
          <w:rFonts w:ascii="Times New Roman" w:hAnsi="Times New Roman"/>
          <w:szCs w:val="22"/>
          <w:lang w:eastAsia="ar-SA"/>
        </w:rPr>
        <w:t xml:space="preserve">на </w:t>
      </w:r>
      <w:r w:rsidR="0058528A" w:rsidRPr="00A932FE">
        <w:rPr>
          <w:rFonts w:ascii="Times New Roman" w:hAnsi="Times New Roman"/>
          <w:b/>
          <w:szCs w:val="22"/>
          <w:lang w:eastAsia="ar-SA"/>
        </w:rPr>
        <w:t xml:space="preserve">выполнение </w:t>
      </w:r>
      <w:r w:rsidRPr="00A932FE">
        <w:rPr>
          <w:rFonts w:ascii="Times New Roman" w:hAnsi="Times New Roman"/>
          <w:b/>
          <w:szCs w:val="22"/>
        </w:rPr>
        <w:t>проектно-изыскательских работ в соответствии с Заданиями на проектирование №1-3079 «Модернизация конвекционной камеры П-4/1,2 уст. АВТ-3»,  №3-3227 «Замена змеевика риформинга печи П</w:t>
      </w:r>
      <w:r w:rsidRPr="00A932FE">
        <w:rPr>
          <w:rFonts w:ascii="Times New Roman" w:hAnsi="Times New Roman"/>
          <w:b/>
          <w:szCs w:val="22"/>
        </w:rPr>
        <w:noBreakHyphen/>
        <w:t>1 уст. Л-35/6» ,  №4-665 «Замена печей П-3, П-4 уст. Л-24/6</w:t>
      </w:r>
      <w:r w:rsidR="00C1091E" w:rsidRPr="00A932FE">
        <w:rPr>
          <w:rFonts w:ascii="Times New Roman" w:hAnsi="Times New Roman"/>
          <w:b/>
          <w:szCs w:val="22"/>
        </w:rPr>
        <w:t>»</w:t>
      </w:r>
      <w:r w:rsidR="00CA54E6" w:rsidRPr="00A932FE">
        <w:rPr>
          <w:rFonts w:ascii="Times New Roman" w:hAnsi="Times New Roman"/>
          <w:b/>
          <w:szCs w:val="22"/>
          <w:lang w:eastAsia="ar-SA"/>
        </w:rPr>
        <w:t xml:space="preserve"> </w:t>
      </w:r>
      <w:r w:rsidRPr="00A932FE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A932FE">
        <w:rPr>
          <w:rFonts w:ascii="Times New Roman" w:hAnsi="Times New Roman"/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«Славнефть-ЯНОС» вправе начислить, мы обязаны уплатить, пени в размере 0,5% от несвоевременно уплаченной суммы до момента полного погашения</w:t>
      </w:r>
      <w:r w:rsidR="00CC17B8" w:rsidRPr="00465A3A">
        <w:rPr>
          <w:rFonts w:ascii="Times New Roman" w:hAnsi="Times New Roman"/>
          <w:szCs w:val="22"/>
          <w:lang w:eastAsia="ar-SA"/>
        </w:rPr>
        <w:t>.</w:t>
      </w:r>
    </w:p>
    <w:p w:rsidR="00CC17B8" w:rsidRPr="00465A3A" w:rsidRDefault="00A932FE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Default="00CC17B8" w:rsidP="00A932FE">
      <w:pPr>
        <w:widowControl w:val="0"/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  <w:r w:rsidR="00A932FE">
        <w:rPr>
          <w:rFonts w:ascii="Times New Roman" w:hAnsi="Times New Roman"/>
          <w:szCs w:val="22"/>
          <w:lang w:eastAsia="ar-SA"/>
        </w:rPr>
        <w:t>_________________</w:t>
      </w:r>
      <w:r w:rsidRPr="00465A3A">
        <w:rPr>
          <w:rFonts w:ascii="Times New Roman" w:hAnsi="Times New Roman"/>
          <w:szCs w:val="22"/>
          <w:lang w:eastAsia="ar-SA"/>
        </w:rPr>
        <w:t>____________________________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A932FE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6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A932FE" w:rsidRDefault="00A932FE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932FE">
        <w:rPr>
          <w:rFonts w:ascii="Times New Roman" w:hAnsi="Times New Roman"/>
          <w:sz w:val="24"/>
        </w:rPr>
        <w:t>96</w:t>
      </w:r>
      <w:r w:rsidRPr="00A133A0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A932FE">
        <w:rPr>
          <w:rFonts w:ascii="Times New Roman" w:hAnsi="Times New Roman"/>
          <w:sz w:val="24"/>
        </w:rPr>
        <w:t>8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320CD0" w:rsidRDefault="005920B3" w:rsidP="005852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CD0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320CD0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A932FE" w:rsidRPr="00A932FE">
              <w:rPr>
                <w:rFonts w:ascii="Times New Roman" w:hAnsi="Times New Roman"/>
                <w:b/>
                <w:sz w:val="20"/>
                <w:szCs w:val="20"/>
              </w:rPr>
              <w:t>проектно-изыскательских работ в соответствии с Заданиями на проектирование №1-3079 «Модернизация конвекционной камеры П-4/1,2 уст. АВТ-3»,  №3-3227 «Замена змеевика риформинга печи П</w:t>
            </w:r>
            <w:r w:rsidR="00A932FE" w:rsidRPr="00A932FE">
              <w:rPr>
                <w:rFonts w:ascii="Times New Roman" w:hAnsi="Times New Roman"/>
                <w:b/>
                <w:sz w:val="20"/>
                <w:szCs w:val="20"/>
              </w:rPr>
              <w:noBreakHyphen/>
              <w:t>1 уст. Л-35/6» ,  №4-665 «Замена печей П-3, П-4 уст. Л-24/6</w:t>
            </w:r>
            <w:r w:rsidR="00C1091E" w:rsidRPr="00320CD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D549DA" w:rsidP="00401A25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A932FE" w:rsidRPr="00B157A8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B157A8">
        <w:rPr>
          <w:rFonts w:ascii="Times New Roman" w:hAnsi="Times New Roman"/>
          <w:szCs w:val="22"/>
        </w:rPr>
        <w:t xml:space="preserve">Настоящее предложение может быть акцептовано до «____» __________________ _____ г. </w:t>
      </w:r>
      <w:r w:rsidRPr="00B157A8">
        <w:rPr>
          <w:rFonts w:ascii="Times New Roman" w:hAnsi="Times New Roman"/>
          <w:sz w:val="18"/>
          <w:szCs w:val="18"/>
        </w:rPr>
        <w:t>(включительно).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932F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932FE" w:rsidRPr="0005208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05208E">
        <w:rPr>
          <w:rFonts w:ascii="Times New Roman" w:hAnsi="Times New Roman"/>
          <w:szCs w:val="22"/>
        </w:rPr>
        <w:t>Дата</w:t>
      </w:r>
      <w:r>
        <w:rPr>
          <w:rFonts w:ascii="Times New Roman" w:hAnsi="Times New Roman"/>
          <w:szCs w:val="22"/>
        </w:rPr>
        <w:t>,</w:t>
      </w:r>
      <w:r w:rsidRPr="0005208E">
        <w:rPr>
          <w:rFonts w:ascii="Times New Roman" w:hAnsi="Times New Roman"/>
          <w:szCs w:val="22"/>
        </w:rPr>
        <w:t xml:space="preserve"> указанная в уведомлении победителю</w:t>
      </w:r>
      <w:r>
        <w:rPr>
          <w:rFonts w:ascii="Times New Roman" w:hAnsi="Times New Roman"/>
          <w:szCs w:val="22"/>
        </w:rPr>
        <w:t>,</w:t>
      </w:r>
      <w:r w:rsidRPr="0005208E">
        <w:rPr>
          <w:rFonts w:ascii="Times New Roman" w:hAnsi="Times New Roman"/>
          <w:szCs w:val="22"/>
        </w:rPr>
        <w:t xml:space="preserve"> является датой акцепта оферты и датой заключения договора.</w:t>
      </w:r>
    </w:p>
    <w:p w:rsidR="00A932FE" w:rsidRPr="0005208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05208E">
        <w:rPr>
          <w:rFonts w:ascii="Times New Roman" w:hAnsi="Times New Roman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D549DA" w:rsidRPr="00C3289F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932FE">
        <w:rPr>
          <w:rFonts w:ascii="Times New Roman" w:hAnsi="Times New Roman"/>
          <w:sz w:val="24"/>
        </w:rPr>
        <w:t>96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932FE">
        <w:rPr>
          <w:rFonts w:ascii="Times New Roman" w:hAnsi="Times New Roman"/>
          <w:sz w:val="24"/>
        </w:rPr>
        <w:t>96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C1091E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</w:t>
      </w:r>
      <w:r w:rsidRPr="00A133A0">
        <w:rPr>
          <w:rFonts w:ascii="Times New Roman" w:hAnsi="Times New Roman"/>
          <w:sz w:val="24"/>
        </w:rPr>
        <w:t>Оферты №</w:t>
      </w:r>
      <w:r w:rsidR="00A932FE">
        <w:rPr>
          <w:rFonts w:ascii="Times New Roman" w:hAnsi="Times New Roman"/>
          <w:sz w:val="24"/>
        </w:rPr>
        <w:t>96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A34F69" w:rsidP="00C1091E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pacing w:val="-1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56192;mso-position-horizontal-relative:text;mso-position-vertical-relative:text" from="27.85pt,28.9pt" to="246.25pt,28.9pt" strokeweight=".7pt"/>
        </w:pict>
      </w:r>
      <w:r w:rsidR="00956A84"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A34F69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57216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 В данной справке перечисляются все работники, входящие в штат организации – участника закупки.</w:t>
      </w:r>
    </w:p>
    <w:p w:rsidR="00632B82" w:rsidRDefault="00956A84" w:rsidP="00C1091E">
      <w:pPr>
        <w:shd w:val="clear" w:color="auto" w:fill="FFFFFF"/>
        <w:ind w:right="-40" w:firstLine="567"/>
        <w:jc w:val="both"/>
        <w:rPr>
          <w:rFonts w:ascii="Times New Roman" w:hAnsi="Times New Roman"/>
          <w:sz w:val="24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Pr="00D53E31" w:rsidRDefault="00C1091E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  <w:r w:rsidR="00D11890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7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932FE">
        <w:rPr>
          <w:rFonts w:ascii="Times New Roman" w:hAnsi="Times New Roman"/>
          <w:sz w:val="24"/>
        </w:rPr>
        <w:t>96</w:t>
      </w:r>
      <w:r w:rsidRPr="00A133A0">
        <w:rPr>
          <w:rFonts w:ascii="Times New Roman" w:hAnsi="Times New Roman"/>
          <w:sz w:val="24"/>
        </w:rPr>
        <w:t>-</w:t>
      </w:r>
      <w:r w:rsidRPr="002E1087">
        <w:rPr>
          <w:rFonts w:ascii="Times New Roman" w:hAnsi="Times New Roman"/>
          <w:sz w:val="24"/>
        </w:rPr>
        <w:t>КС-201</w:t>
      </w:r>
      <w:r w:rsidR="00A932FE">
        <w:rPr>
          <w:rFonts w:ascii="Times New Roman" w:hAnsi="Times New Roman"/>
          <w:sz w:val="24"/>
        </w:rPr>
        <w:t>8</w:t>
      </w:r>
    </w:p>
    <w:p w:rsidR="00C1091E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  <w:r>
        <w:rPr>
          <w:b/>
          <w:bCs/>
          <w:color w:val="000000"/>
        </w:rPr>
        <w:t>Справка о выполненных ГИП (менеджером проектов) аналогичных договорах</w:t>
      </w:r>
      <w:r w:rsidRPr="000E0C9E">
        <w:rPr>
          <w:b/>
          <w:bCs/>
          <w:color w:val="000000"/>
        </w:rPr>
        <w:t>*</w:t>
      </w:r>
    </w:p>
    <w:p w:rsidR="00B40CD4" w:rsidRPr="00B857C3" w:rsidRDefault="00B40CD4" w:rsidP="00B40CD4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B40CD4" w:rsidP="00B40CD4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  <w:lang w:eastAsia="en-US"/>
        </w:rPr>
      </w:pPr>
      <w:r w:rsidRPr="00B857C3">
        <w:rPr>
          <w:rFonts w:ascii="Times New Roman" w:eastAsia="Calibri" w:hAnsi="Times New Roman"/>
          <w:color w:val="000000"/>
          <w:szCs w:val="22"/>
          <w:lang w:eastAsia="en-US"/>
        </w:rPr>
        <w:t>Наименование Претендента: _________________________________</w:t>
      </w:r>
    </w:p>
    <w:p w:rsidR="00B40CD4" w:rsidRPr="00B857C3" w:rsidRDefault="00B40CD4" w:rsidP="00B40CD4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  <w:lang w:eastAsia="en-US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494"/>
        <w:gridCol w:w="1809"/>
        <w:gridCol w:w="2000"/>
        <w:gridCol w:w="1836"/>
        <w:gridCol w:w="1425"/>
        <w:gridCol w:w="1914"/>
        <w:gridCol w:w="3563"/>
        <w:gridCol w:w="2205"/>
      </w:tblGrid>
      <w:tr w:rsidR="00B40CD4" w:rsidRPr="00B857C3" w:rsidTr="00F82EF8">
        <w:trPr>
          <w:trHeight w:val="14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Образование, ученая степень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Должность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Сумма договора, тыс. руб.</w:t>
            </w: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…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B40CD4" w:rsidRPr="00B857C3" w:rsidRDefault="00B40CD4" w:rsidP="00B40CD4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B857C3">
        <w:rPr>
          <w:rFonts w:ascii="Times New Roman" w:eastAsia="Calibri" w:hAnsi="Times New Roman"/>
          <w:szCs w:val="22"/>
          <w:lang w:eastAsia="en-US"/>
        </w:rPr>
        <w:t>Опыт работы на опасных производственных объектах в ходе выполнения договора - ____ лет.</w:t>
      </w:r>
    </w:p>
    <w:p w:rsidR="00B40CD4" w:rsidRPr="00B857C3" w:rsidRDefault="00A34F69" w:rsidP="00B40CD4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2" o:spid="_x0000_s1030" style="position:absolute;left:0;text-align:left;z-index:251658240;visibility:visible" from="27.95pt,2.95pt" to="246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(подпись, М.П.)</w:t>
      </w:r>
    </w:p>
    <w:p w:rsidR="00B40CD4" w:rsidRPr="00B857C3" w:rsidRDefault="00A34F69" w:rsidP="00B40CD4">
      <w:pPr>
        <w:shd w:val="clear" w:color="auto" w:fill="FFFFFF"/>
        <w:spacing w:before="360" w:after="200" w:line="276" w:lineRule="auto"/>
        <w:ind w:left="142" w:right="-40" w:firstLine="425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1" o:spid="_x0000_s1031" style="position:absolute;left:0;text-align:left;z-index:251659264;visibility:visible" from="27.95pt,3.25pt" to="246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(фамилия, имя, отчество подписавшего, должность)</w:t>
      </w:r>
    </w:p>
    <w:p w:rsidR="00D11890" w:rsidRPr="00B857C3" w:rsidRDefault="00B40CD4" w:rsidP="004F5AA4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B857C3">
        <w:rPr>
          <w:rFonts w:ascii="Times New Roman" w:eastAsia="Calibri" w:hAnsi="Times New Roman"/>
          <w:b/>
          <w:szCs w:val="22"/>
          <w:lang w:eastAsia="en-US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112" w:rsidRDefault="00387112" w:rsidP="00FB07D9">
      <w:pPr>
        <w:spacing w:before="0"/>
      </w:pPr>
      <w:r>
        <w:separator/>
      </w:r>
    </w:p>
  </w:endnote>
  <w:endnote w:type="continuationSeparator" w:id="0">
    <w:p w:rsidR="00387112" w:rsidRDefault="00387112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112" w:rsidRDefault="00387112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4F6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112" w:rsidRDefault="00387112" w:rsidP="00FB07D9">
      <w:pPr>
        <w:spacing w:before="0"/>
      </w:pPr>
      <w:r>
        <w:separator/>
      </w:r>
    </w:p>
  </w:footnote>
  <w:footnote w:type="continuationSeparator" w:id="0">
    <w:p w:rsidR="00387112" w:rsidRDefault="00387112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45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C87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2C89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47A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C65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45C5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04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D0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B4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4B89"/>
    <w:rsid w:val="00385038"/>
    <w:rsid w:val="00385688"/>
    <w:rsid w:val="00385B37"/>
    <w:rsid w:val="00385BAF"/>
    <w:rsid w:val="00386177"/>
    <w:rsid w:val="00386C51"/>
    <w:rsid w:val="00386EB0"/>
    <w:rsid w:val="00387031"/>
    <w:rsid w:val="00387112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A2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5FA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810"/>
    <w:rsid w:val="004D3C2F"/>
    <w:rsid w:val="004D4838"/>
    <w:rsid w:val="004D511C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4E6"/>
    <w:rsid w:val="00541BA1"/>
    <w:rsid w:val="00542430"/>
    <w:rsid w:val="00542513"/>
    <w:rsid w:val="00542748"/>
    <w:rsid w:val="005429B7"/>
    <w:rsid w:val="00542D23"/>
    <w:rsid w:val="00542F30"/>
    <w:rsid w:val="0054339F"/>
    <w:rsid w:val="00543EFE"/>
    <w:rsid w:val="0054409B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3B8D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1AC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77C"/>
    <w:rsid w:val="005E5862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4FAC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3A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0B0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4E1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9EE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9FC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0F93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5A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381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A8B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3A0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4F69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2F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38A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3B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D2B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DD1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86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BB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D11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5D2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025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6DFD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D11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46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1D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73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D7C6A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84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D87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0BA"/>
    <w:rsid w:val="00FB1A8C"/>
    <w:rsid w:val="00FB1ADB"/>
    <w:rsid w:val="00FB1B59"/>
    <w:rsid w:val="00FB1EE1"/>
    <w:rsid w:val="00FB2ECA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DB0198C"/>
  <w15:docId w15:val="{C340975B-094E-4831-9BC2-4DDBF1A5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pril_96-ks_636584514521796735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4D721-4916-4170-8B79-BD6A89C5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6</cp:revision>
  <cp:lastPrinted>2017-06-14T08:45:00Z</cp:lastPrinted>
  <dcterms:created xsi:type="dcterms:W3CDTF">2018-02-22T07:34:00Z</dcterms:created>
  <dcterms:modified xsi:type="dcterms:W3CDTF">2018-04-04T12:12:00Z</dcterms:modified>
</cp:coreProperties>
</file>